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898CD" w14:textId="77777777" w:rsidR="00702BDE" w:rsidRPr="00950874" w:rsidRDefault="00702BDE" w:rsidP="006F26FD">
      <w:pPr>
        <w:pStyle w:val="Nagwek2"/>
        <w:rPr>
          <w:sz w:val="22"/>
          <w:szCs w:val="22"/>
        </w:rPr>
      </w:pPr>
    </w:p>
    <w:p w14:paraId="304ADF25" w14:textId="49812A9D" w:rsidR="00702BDE" w:rsidRPr="00950874" w:rsidRDefault="00472D11" w:rsidP="006F26FD">
      <w:pPr>
        <w:pStyle w:val="Nagwek2"/>
        <w:rPr>
          <w:b/>
          <w:sz w:val="22"/>
          <w:szCs w:val="22"/>
        </w:rPr>
      </w:pPr>
      <w:r w:rsidRPr="00950874">
        <w:rPr>
          <w:b/>
          <w:sz w:val="22"/>
          <w:szCs w:val="22"/>
        </w:rPr>
        <w:t>SA.270.</w:t>
      </w:r>
      <w:r w:rsidR="00D512B8" w:rsidRPr="00950874">
        <w:rPr>
          <w:b/>
          <w:sz w:val="22"/>
          <w:szCs w:val="22"/>
        </w:rPr>
        <w:t>2</w:t>
      </w:r>
      <w:r w:rsidR="00CA498A" w:rsidRPr="00950874">
        <w:rPr>
          <w:b/>
          <w:sz w:val="22"/>
          <w:szCs w:val="22"/>
        </w:rPr>
        <w:t>.</w:t>
      </w:r>
      <w:r w:rsidR="00910BB3">
        <w:rPr>
          <w:b/>
          <w:sz w:val="22"/>
          <w:szCs w:val="22"/>
        </w:rPr>
        <w:t>36</w:t>
      </w:r>
      <w:r w:rsidR="00950874">
        <w:rPr>
          <w:b/>
          <w:sz w:val="22"/>
          <w:szCs w:val="22"/>
        </w:rPr>
        <w:t>.20</w:t>
      </w:r>
      <w:r w:rsidR="00587E2A">
        <w:rPr>
          <w:b/>
          <w:sz w:val="22"/>
          <w:szCs w:val="22"/>
        </w:rPr>
        <w:t>2</w:t>
      </w:r>
      <w:r w:rsidR="002408B9">
        <w:rPr>
          <w:b/>
          <w:sz w:val="22"/>
          <w:szCs w:val="22"/>
        </w:rPr>
        <w:t>5</w:t>
      </w:r>
    </w:p>
    <w:p w14:paraId="435F4CC8" w14:textId="77777777" w:rsidR="00702BDE" w:rsidRPr="00950874" w:rsidRDefault="003614DC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Wzór formularza</w:t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="00950874">
        <w:rPr>
          <w:sz w:val="22"/>
          <w:szCs w:val="22"/>
        </w:rPr>
        <w:tab/>
      </w:r>
      <w:r w:rsidRPr="00950874">
        <w:rPr>
          <w:sz w:val="22"/>
          <w:szCs w:val="22"/>
        </w:rPr>
        <w:t xml:space="preserve">Załącznik nr </w:t>
      </w:r>
      <w:r w:rsidR="00144B3E" w:rsidRPr="00950874">
        <w:rPr>
          <w:sz w:val="22"/>
          <w:szCs w:val="22"/>
        </w:rPr>
        <w:t>2</w:t>
      </w:r>
    </w:p>
    <w:p w14:paraId="3A11734B" w14:textId="77777777" w:rsidR="00702BDE" w:rsidRPr="00950874" w:rsidRDefault="00702BDE" w:rsidP="00702BDE">
      <w:pPr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4A80C788" w14:textId="77777777" w:rsidR="00702BDE" w:rsidRPr="00950874" w:rsidRDefault="00FE5258" w:rsidP="001518D1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950874">
        <w:rPr>
          <w:b/>
          <w:bCs/>
          <w:color w:val="000000"/>
          <w:sz w:val="22"/>
          <w:szCs w:val="22"/>
        </w:rPr>
        <w:t xml:space="preserve">FORMULARZ </w:t>
      </w:r>
      <w:r w:rsidR="001518D1" w:rsidRPr="00950874">
        <w:rPr>
          <w:b/>
          <w:bCs/>
          <w:color w:val="000000"/>
          <w:sz w:val="22"/>
          <w:szCs w:val="22"/>
        </w:rPr>
        <w:t>OFERT</w:t>
      </w:r>
      <w:r w:rsidRPr="00950874">
        <w:rPr>
          <w:b/>
          <w:bCs/>
          <w:color w:val="000000"/>
          <w:sz w:val="22"/>
          <w:szCs w:val="22"/>
        </w:rPr>
        <w:t>OWY</w:t>
      </w:r>
    </w:p>
    <w:p w14:paraId="49738A97" w14:textId="77777777" w:rsidR="00976CE1" w:rsidRPr="00950874" w:rsidRDefault="00976CE1" w:rsidP="00702BD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7098A90E" w14:textId="768D2F4A" w:rsidR="00702BDE" w:rsidRPr="00950874" w:rsidRDefault="00976CE1" w:rsidP="00692FFC">
      <w:pPr>
        <w:autoSpaceDE w:val="0"/>
        <w:autoSpaceDN w:val="0"/>
        <w:adjustRightInd w:val="0"/>
        <w:jc w:val="center"/>
        <w:rPr>
          <w:rStyle w:val="Pogrubienie"/>
          <w:sz w:val="22"/>
          <w:szCs w:val="22"/>
        </w:rPr>
      </w:pPr>
      <w:r w:rsidRPr="00950874">
        <w:rPr>
          <w:rStyle w:val="Pogrubienie"/>
          <w:sz w:val="22"/>
          <w:szCs w:val="22"/>
        </w:rPr>
        <w:br/>
      </w:r>
      <w:r w:rsidR="00472D11" w:rsidRPr="00950874">
        <w:rPr>
          <w:rStyle w:val="Pogrubienie"/>
          <w:sz w:val="22"/>
          <w:szCs w:val="22"/>
        </w:rPr>
        <w:t>„</w:t>
      </w:r>
      <w:r w:rsidR="00A22B5F" w:rsidRPr="00950874">
        <w:rPr>
          <w:rStyle w:val="Pogrubienie"/>
          <w:sz w:val="22"/>
          <w:szCs w:val="22"/>
        </w:rPr>
        <w:t>Wykonywanie usług z zakresu sprząta</w:t>
      </w:r>
      <w:r w:rsidR="00990764" w:rsidRPr="00950874">
        <w:rPr>
          <w:rStyle w:val="Pogrubienie"/>
          <w:sz w:val="22"/>
          <w:szCs w:val="22"/>
        </w:rPr>
        <w:t xml:space="preserve">nia </w:t>
      </w:r>
      <w:r w:rsidR="00990764" w:rsidRPr="00950874">
        <w:rPr>
          <w:rStyle w:val="Pogrubienie"/>
          <w:sz w:val="22"/>
          <w:szCs w:val="22"/>
        </w:rPr>
        <w:br/>
        <w:t xml:space="preserve">w Nadleśnictwie Ustka w </w:t>
      </w:r>
      <w:r w:rsidR="003F7996" w:rsidRPr="00950874">
        <w:rPr>
          <w:rStyle w:val="Pogrubienie"/>
          <w:sz w:val="22"/>
          <w:szCs w:val="22"/>
        </w:rPr>
        <w:t>202</w:t>
      </w:r>
      <w:r w:rsidR="00910BB3">
        <w:rPr>
          <w:rStyle w:val="Pogrubienie"/>
          <w:sz w:val="22"/>
          <w:szCs w:val="22"/>
        </w:rPr>
        <w:t>6</w:t>
      </w:r>
      <w:r w:rsidR="0003163B" w:rsidRPr="00950874">
        <w:rPr>
          <w:rStyle w:val="Pogrubienie"/>
          <w:sz w:val="22"/>
          <w:szCs w:val="22"/>
        </w:rPr>
        <w:t xml:space="preserve"> roku</w:t>
      </w:r>
      <w:r w:rsidR="00472D11" w:rsidRPr="00950874">
        <w:rPr>
          <w:rStyle w:val="Pogrubienie"/>
          <w:sz w:val="22"/>
          <w:szCs w:val="22"/>
        </w:rPr>
        <w:t>”</w:t>
      </w:r>
    </w:p>
    <w:p w14:paraId="2B9A7500" w14:textId="77777777" w:rsidR="00702BDE" w:rsidRPr="00950874" w:rsidRDefault="00702BDE" w:rsidP="00702BDE">
      <w:pPr>
        <w:autoSpaceDE w:val="0"/>
        <w:autoSpaceDN w:val="0"/>
        <w:adjustRightInd w:val="0"/>
        <w:jc w:val="both"/>
        <w:rPr>
          <w:rStyle w:val="Pogrubienie"/>
          <w:sz w:val="22"/>
          <w:szCs w:val="22"/>
        </w:rPr>
      </w:pPr>
    </w:p>
    <w:p w14:paraId="5F873EAA" w14:textId="77777777" w:rsidR="00702BDE" w:rsidRPr="00950874" w:rsidRDefault="00702BDE" w:rsidP="00702BDE">
      <w:pPr>
        <w:autoSpaceDE w:val="0"/>
        <w:autoSpaceDN w:val="0"/>
        <w:adjustRightInd w:val="0"/>
        <w:jc w:val="both"/>
        <w:rPr>
          <w:b/>
          <w:bCs/>
          <w:color w:val="FF0000"/>
          <w:sz w:val="22"/>
          <w:szCs w:val="22"/>
        </w:rPr>
      </w:pPr>
    </w:p>
    <w:p w14:paraId="627BEC67" w14:textId="77777777" w:rsidR="000F20BD" w:rsidRPr="00950874" w:rsidRDefault="000F20BD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Zamawiający:</w:t>
      </w:r>
    </w:p>
    <w:p w14:paraId="472913CB" w14:textId="77777777" w:rsidR="00472D11" w:rsidRPr="00950874" w:rsidRDefault="000F20BD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 xml:space="preserve">Skarb Państwa </w:t>
      </w:r>
      <w:r w:rsidR="00472D11" w:rsidRPr="00950874">
        <w:rPr>
          <w:sz w:val="22"/>
          <w:szCs w:val="22"/>
        </w:rPr>
        <w:t>Państwowe Gospodarstwo Leśne</w:t>
      </w:r>
    </w:p>
    <w:p w14:paraId="0DE92D90" w14:textId="77777777" w:rsidR="000F20BD" w:rsidRPr="00950874" w:rsidRDefault="000F20BD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Lasy Państwowe – Nadleśnictwo Ustka</w:t>
      </w:r>
    </w:p>
    <w:p w14:paraId="4585A67C" w14:textId="77777777" w:rsidR="000F20BD" w:rsidRPr="00950874" w:rsidRDefault="000F20BD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ul. Słupska 25 76-270 Ustka</w:t>
      </w:r>
    </w:p>
    <w:p w14:paraId="3350AD3A" w14:textId="77777777" w:rsidR="00702BDE" w:rsidRPr="00950874" w:rsidRDefault="00702BDE" w:rsidP="006F26FD">
      <w:pPr>
        <w:pStyle w:val="Nagwek2"/>
        <w:rPr>
          <w:sz w:val="22"/>
          <w:szCs w:val="22"/>
        </w:rPr>
      </w:pPr>
    </w:p>
    <w:p w14:paraId="39125D2B" w14:textId="77777777" w:rsidR="00E04E0F" w:rsidRPr="00950874" w:rsidRDefault="00BB3A89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Wykonawca ( nazwa i siedziba)</w:t>
      </w:r>
      <w:r w:rsidR="000F20BD" w:rsidRPr="00950874">
        <w:rPr>
          <w:sz w:val="22"/>
          <w:szCs w:val="22"/>
        </w:rPr>
        <w:t>:</w:t>
      </w:r>
    </w:p>
    <w:p w14:paraId="108CFEF5" w14:textId="77777777" w:rsidR="00BB3A89" w:rsidRPr="00950874" w:rsidRDefault="00BB3A89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……………………………………………………………………………………………….</w:t>
      </w:r>
    </w:p>
    <w:p w14:paraId="0C1DC9A9" w14:textId="77777777" w:rsidR="000F20BD" w:rsidRPr="00950874" w:rsidRDefault="000F20BD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……………………………………………………………………………………………….</w:t>
      </w:r>
    </w:p>
    <w:p w14:paraId="6DCE04E6" w14:textId="77777777" w:rsidR="00BB3A89" w:rsidRPr="00950874" w:rsidRDefault="00BB3A89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NIP</w:t>
      </w:r>
      <w:r w:rsidR="007C1258" w:rsidRPr="00950874">
        <w:rPr>
          <w:sz w:val="22"/>
          <w:szCs w:val="22"/>
        </w:rPr>
        <w:t xml:space="preserve"> ……………………………………REGON……………………………………………</w:t>
      </w:r>
    </w:p>
    <w:p w14:paraId="139EE7B7" w14:textId="77777777" w:rsidR="007C1258" w:rsidRPr="00950874" w:rsidRDefault="007C1258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e – mail ………………………….. nr telefonu</w:t>
      </w:r>
      <w:r w:rsidR="001518D1" w:rsidRPr="00950874">
        <w:rPr>
          <w:sz w:val="22"/>
          <w:szCs w:val="22"/>
        </w:rPr>
        <w:t xml:space="preserve"> </w:t>
      </w:r>
      <w:r w:rsidRPr="00950874">
        <w:rPr>
          <w:sz w:val="22"/>
          <w:szCs w:val="22"/>
        </w:rPr>
        <w:t>…………………………………………….</w:t>
      </w:r>
      <w:r w:rsidR="00A91428" w:rsidRPr="00950874">
        <w:rPr>
          <w:sz w:val="22"/>
          <w:szCs w:val="22"/>
        </w:rPr>
        <w:t>.</w:t>
      </w:r>
    </w:p>
    <w:p w14:paraId="522C0A35" w14:textId="77777777" w:rsidR="007C1258" w:rsidRPr="00950874" w:rsidRDefault="007C1258" w:rsidP="006F26FD">
      <w:pPr>
        <w:pStyle w:val="Nagwek2"/>
        <w:rPr>
          <w:sz w:val="22"/>
          <w:szCs w:val="22"/>
        </w:rPr>
      </w:pPr>
    </w:p>
    <w:tbl>
      <w:tblPr>
        <w:tblW w:w="9538" w:type="dxa"/>
        <w:tblInd w:w="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472D11" w:rsidRPr="00950874" w14:paraId="3C8CB86F" w14:textId="77777777" w:rsidTr="006F26FD">
        <w:trPr>
          <w:trHeight w:val="704"/>
        </w:trPr>
        <w:tc>
          <w:tcPr>
            <w:tcW w:w="1620" w:type="dxa"/>
            <w:shd w:val="clear" w:color="auto" w:fill="auto"/>
            <w:vAlign w:val="center"/>
          </w:tcPr>
          <w:p w14:paraId="7E906BF7" w14:textId="77777777" w:rsidR="00472D11" w:rsidRPr="00950874" w:rsidRDefault="006055E5" w:rsidP="001F2B3A">
            <w:pPr>
              <w:jc w:val="center"/>
              <w:rPr>
                <w:b/>
                <w:sz w:val="22"/>
                <w:szCs w:val="22"/>
              </w:rPr>
            </w:pPr>
            <w:bookmarkStart w:id="0" w:name="_Toc258314260"/>
            <w:bookmarkEnd w:id="0"/>
            <w:r w:rsidRPr="0095087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918" w:type="dxa"/>
            <w:shd w:val="clear" w:color="auto" w:fill="auto"/>
            <w:vAlign w:val="center"/>
          </w:tcPr>
          <w:p w14:paraId="058AE556" w14:textId="77777777" w:rsidR="00472D11" w:rsidRPr="00950874" w:rsidRDefault="00472D11" w:rsidP="001F2B3A">
            <w:pPr>
              <w:jc w:val="center"/>
              <w:rPr>
                <w:b/>
                <w:sz w:val="22"/>
                <w:szCs w:val="22"/>
              </w:rPr>
            </w:pPr>
            <w:r w:rsidRPr="00950874">
              <w:rPr>
                <w:b/>
                <w:sz w:val="22"/>
                <w:szCs w:val="22"/>
              </w:rPr>
              <w:t>Cena oferty</w:t>
            </w:r>
          </w:p>
        </w:tc>
      </w:tr>
      <w:tr w:rsidR="00472D11" w:rsidRPr="00950874" w14:paraId="4EB5442F" w14:textId="77777777" w:rsidTr="006F26FD">
        <w:tc>
          <w:tcPr>
            <w:tcW w:w="1620" w:type="dxa"/>
            <w:shd w:val="clear" w:color="auto" w:fill="auto"/>
          </w:tcPr>
          <w:p w14:paraId="7D8C49E5" w14:textId="77777777" w:rsidR="00472D11" w:rsidRPr="00950874" w:rsidRDefault="006055E5" w:rsidP="006055E5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95087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918" w:type="dxa"/>
            <w:shd w:val="clear" w:color="auto" w:fill="auto"/>
          </w:tcPr>
          <w:p w14:paraId="09FBD2A7" w14:textId="77777777" w:rsidR="00472D11" w:rsidRPr="00950874" w:rsidRDefault="00472D11" w:rsidP="001F2B3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50874">
              <w:rPr>
                <w:sz w:val="22"/>
                <w:szCs w:val="22"/>
              </w:rPr>
              <w:t xml:space="preserve">Cena za </w:t>
            </w:r>
            <w:r w:rsidR="006F26FD" w:rsidRPr="00950874">
              <w:rPr>
                <w:sz w:val="22"/>
                <w:szCs w:val="22"/>
              </w:rPr>
              <w:t>jeden miesiąc sprzątania (w tym</w:t>
            </w:r>
            <w:r w:rsidR="00A22B5F" w:rsidRPr="00950874">
              <w:rPr>
                <w:sz w:val="22"/>
                <w:szCs w:val="22"/>
              </w:rPr>
              <w:t xml:space="preserve"> zakup i dostawa środków</w:t>
            </w:r>
            <w:r w:rsidR="006F26FD" w:rsidRPr="00950874">
              <w:rPr>
                <w:sz w:val="22"/>
                <w:szCs w:val="22"/>
              </w:rPr>
              <w:t xml:space="preserve"> czystości)</w:t>
            </w:r>
          </w:p>
          <w:p w14:paraId="1CCCF8E8" w14:textId="77777777" w:rsidR="00472D11" w:rsidRPr="00950874" w:rsidRDefault="00472D11" w:rsidP="001F2B3A">
            <w:pPr>
              <w:spacing w:line="360" w:lineRule="auto"/>
              <w:rPr>
                <w:sz w:val="22"/>
                <w:szCs w:val="22"/>
              </w:rPr>
            </w:pPr>
            <w:r w:rsidRPr="00950874">
              <w:rPr>
                <w:sz w:val="22"/>
                <w:szCs w:val="22"/>
              </w:rPr>
              <w:t>brutto ....................... zł (słownie: .................................................................. zł),</w:t>
            </w:r>
          </w:p>
          <w:p w14:paraId="7E75A482" w14:textId="77777777" w:rsidR="00472D11" w:rsidRPr="00950874" w:rsidRDefault="00472D11" w:rsidP="001F2B3A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50874">
              <w:rPr>
                <w:sz w:val="22"/>
                <w:szCs w:val="22"/>
              </w:rPr>
              <w:t xml:space="preserve"> w tym podatek VAT w wysokości …………. zł</w:t>
            </w:r>
          </w:p>
          <w:p w14:paraId="02351354" w14:textId="77777777" w:rsidR="00472D11" w:rsidRPr="00950874" w:rsidRDefault="00472D11" w:rsidP="001F2B3A">
            <w:pPr>
              <w:spacing w:line="360" w:lineRule="auto"/>
              <w:rPr>
                <w:sz w:val="22"/>
                <w:szCs w:val="22"/>
              </w:rPr>
            </w:pPr>
            <w:r w:rsidRPr="00950874">
              <w:rPr>
                <w:sz w:val="22"/>
                <w:szCs w:val="22"/>
              </w:rPr>
              <w:t>i kwota netto ....................... zł (słownie: ...................................................... zł).</w:t>
            </w:r>
          </w:p>
          <w:p w14:paraId="493339FC" w14:textId="77777777" w:rsidR="006055E5" w:rsidRPr="00950874" w:rsidRDefault="006055E5" w:rsidP="006055E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50874">
              <w:rPr>
                <w:b/>
                <w:sz w:val="22"/>
                <w:szCs w:val="22"/>
              </w:rPr>
              <w:t>Oferowana cena za realizację całego zamówienia</w:t>
            </w:r>
            <w:r w:rsidRPr="00950874">
              <w:rPr>
                <w:sz w:val="22"/>
                <w:szCs w:val="22"/>
              </w:rPr>
              <w:t xml:space="preserve"> (</w:t>
            </w:r>
            <w:r w:rsidR="00144B3E" w:rsidRPr="00950874">
              <w:rPr>
                <w:sz w:val="22"/>
                <w:szCs w:val="22"/>
              </w:rPr>
              <w:t xml:space="preserve">Cena za 1 miesiąc x </w:t>
            </w:r>
            <w:r w:rsidR="0052196A" w:rsidRPr="00950874">
              <w:rPr>
                <w:sz w:val="22"/>
                <w:szCs w:val="22"/>
              </w:rPr>
              <w:t>12</w:t>
            </w:r>
            <w:r w:rsidRPr="00950874">
              <w:rPr>
                <w:sz w:val="22"/>
                <w:szCs w:val="22"/>
              </w:rPr>
              <w:t xml:space="preserve"> miesięcy):</w:t>
            </w:r>
          </w:p>
          <w:p w14:paraId="4D44426E" w14:textId="77777777" w:rsidR="006055E5" w:rsidRPr="00950874" w:rsidRDefault="006055E5" w:rsidP="00144B3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50874">
              <w:rPr>
                <w:sz w:val="22"/>
                <w:szCs w:val="22"/>
              </w:rPr>
              <w:t xml:space="preserve">netto ………..……zł, </w:t>
            </w:r>
            <w:r w:rsidRPr="00950874">
              <w:rPr>
                <w:b/>
                <w:sz w:val="22"/>
                <w:szCs w:val="22"/>
              </w:rPr>
              <w:t>brutto …………………..z</w:t>
            </w:r>
            <w:r w:rsidR="00144B3E" w:rsidRPr="00950874">
              <w:rPr>
                <w:b/>
                <w:sz w:val="22"/>
                <w:szCs w:val="22"/>
              </w:rPr>
              <w:t>ł</w:t>
            </w:r>
            <w:r w:rsidRPr="00950874">
              <w:rPr>
                <w:sz w:val="22"/>
                <w:szCs w:val="22"/>
              </w:rPr>
              <w:t>, w tym podatek VAT ….% tj. ……………zł.</w:t>
            </w:r>
          </w:p>
        </w:tc>
      </w:tr>
    </w:tbl>
    <w:p w14:paraId="1B05B131" w14:textId="77777777" w:rsidR="00472D11" w:rsidRPr="00950874" w:rsidRDefault="00472D11" w:rsidP="006F26FD">
      <w:pPr>
        <w:pStyle w:val="Nagwek2"/>
        <w:rPr>
          <w:sz w:val="22"/>
          <w:szCs w:val="22"/>
        </w:rPr>
      </w:pPr>
    </w:p>
    <w:p w14:paraId="446B70C7" w14:textId="0F0E1E3A" w:rsidR="003614DC" w:rsidRPr="00950874" w:rsidRDefault="003614DC" w:rsidP="006F26FD">
      <w:pPr>
        <w:pStyle w:val="Nagwek2"/>
        <w:rPr>
          <w:sz w:val="22"/>
          <w:szCs w:val="22"/>
        </w:rPr>
      </w:pPr>
      <w:r w:rsidRPr="00950874">
        <w:rPr>
          <w:b/>
          <w:sz w:val="22"/>
          <w:szCs w:val="22"/>
        </w:rPr>
        <w:t xml:space="preserve">1. </w:t>
      </w:r>
      <w:r w:rsidR="00472D11" w:rsidRPr="00950874">
        <w:rPr>
          <w:sz w:val="22"/>
          <w:szCs w:val="22"/>
        </w:rPr>
        <w:t>Usługę stanowiąc</w:t>
      </w:r>
      <w:r w:rsidR="0052196A" w:rsidRPr="00950874">
        <w:rPr>
          <w:sz w:val="22"/>
          <w:szCs w:val="22"/>
        </w:rPr>
        <w:t xml:space="preserve">ą przedmiot zamówienia wykonam </w:t>
      </w:r>
      <w:r w:rsidR="00472D11" w:rsidRPr="00950874">
        <w:rPr>
          <w:sz w:val="22"/>
          <w:szCs w:val="22"/>
        </w:rPr>
        <w:t>w terminie</w:t>
      </w:r>
      <w:r w:rsidR="003D783C" w:rsidRPr="00950874">
        <w:rPr>
          <w:sz w:val="22"/>
          <w:szCs w:val="22"/>
        </w:rPr>
        <w:t>:</w:t>
      </w:r>
      <w:r w:rsidR="00472D11" w:rsidRPr="00950874">
        <w:rPr>
          <w:sz w:val="22"/>
          <w:szCs w:val="22"/>
        </w:rPr>
        <w:t xml:space="preserve"> </w:t>
      </w:r>
      <w:r w:rsidR="0003163B" w:rsidRPr="00950874">
        <w:rPr>
          <w:sz w:val="22"/>
          <w:szCs w:val="22"/>
        </w:rPr>
        <w:t>0</w:t>
      </w:r>
      <w:r w:rsidR="003D783C" w:rsidRPr="00950874">
        <w:rPr>
          <w:sz w:val="22"/>
          <w:szCs w:val="22"/>
        </w:rPr>
        <w:t>2</w:t>
      </w:r>
      <w:r w:rsidR="0003163B" w:rsidRPr="00950874">
        <w:rPr>
          <w:sz w:val="22"/>
          <w:szCs w:val="22"/>
        </w:rPr>
        <w:t>.01.202</w:t>
      </w:r>
      <w:r w:rsidR="00910BB3">
        <w:rPr>
          <w:sz w:val="22"/>
          <w:szCs w:val="22"/>
        </w:rPr>
        <w:t>6</w:t>
      </w:r>
      <w:r w:rsidR="0003163B" w:rsidRPr="00950874">
        <w:rPr>
          <w:sz w:val="22"/>
          <w:szCs w:val="22"/>
        </w:rPr>
        <w:t xml:space="preserve"> r. – 31.12.202</w:t>
      </w:r>
      <w:r w:rsidR="00910BB3">
        <w:rPr>
          <w:sz w:val="22"/>
          <w:szCs w:val="22"/>
        </w:rPr>
        <w:t>6</w:t>
      </w:r>
      <w:r w:rsidR="006F26FD" w:rsidRPr="00950874">
        <w:rPr>
          <w:sz w:val="22"/>
          <w:szCs w:val="22"/>
        </w:rPr>
        <w:t xml:space="preserve"> roku;</w:t>
      </w:r>
    </w:p>
    <w:p w14:paraId="68D2632C" w14:textId="77777777" w:rsidR="003614DC" w:rsidRPr="00950874" w:rsidRDefault="0003163B" w:rsidP="006F26FD">
      <w:pPr>
        <w:pStyle w:val="Nagwek2"/>
        <w:rPr>
          <w:sz w:val="22"/>
          <w:szCs w:val="22"/>
        </w:rPr>
      </w:pPr>
      <w:r w:rsidRPr="00950874">
        <w:rPr>
          <w:b/>
          <w:sz w:val="22"/>
          <w:szCs w:val="22"/>
        </w:rPr>
        <w:t>2</w:t>
      </w:r>
      <w:r w:rsidR="006F26FD" w:rsidRPr="00950874">
        <w:rPr>
          <w:b/>
          <w:sz w:val="22"/>
          <w:szCs w:val="22"/>
        </w:rPr>
        <w:t xml:space="preserve">. </w:t>
      </w:r>
      <w:r w:rsidR="006F26FD" w:rsidRPr="00950874">
        <w:rPr>
          <w:sz w:val="22"/>
          <w:szCs w:val="22"/>
        </w:rPr>
        <w:t xml:space="preserve">Informujemy, że wybór oferty będzie / nie będzie* prowadzić do powstania u Zamawiającego obowiązku podatkowego zgodnie z przepisami o podatku od towarów i usług, </w:t>
      </w:r>
    </w:p>
    <w:p w14:paraId="6A3389DD" w14:textId="537605AE" w:rsidR="006F26FD" w:rsidRPr="00950874" w:rsidRDefault="006F26FD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Rodzaj usługi których świadczenie będzie prowadzić do powstania u Zamawiającego obowiązku podatkowego zgodnie z przepisami o podatku od towarów i usług: …………………………………………………………………………………………………………………………………………………………………………………………</w:t>
      </w:r>
      <w:r w:rsidR="00587E2A">
        <w:rPr>
          <w:sz w:val="22"/>
          <w:szCs w:val="22"/>
        </w:rPr>
        <w:t>………………</w:t>
      </w:r>
      <w:r w:rsidRPr="00950874">
        <w:rPr>
          <w:sz w:val="22"/>
          <w:szCs w:val="22"/>
        </w:rPr>
        <w:t>……</w:t>
      </w:r>
    </w:p>
    <w:p w14:paraId="563CDF4A" w14:textId="77777777" w:rsidR="006F26FD" w:rsidRPr="00950874" w:rsidRDefault="00EC28A5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lastRenderedPageBreak/>
        <w:t>Wartość ww. usług bez kwoty podatku wynosi: ………………………...............................</w:t>
      </w:r>
    </w:p>
    <w:p w14:paraId="784F0B52" w14:textId="77777777" w:rsidR="00EC28A5" w:rsidRPr="00950874" w:rsidRDefault="0003163B" w:rsidP="006F26FD">
      <w:pPr>
        <w:pStyle w:val="Nagwek2"/>
        <w:rPr>
          <w:sz w:val="22"/>
          <w:szCs w:val="22"/>
        </w:rPr>
      </w:pPr>
      <w:r w:rsidRPr="00950874">
        <w:rPr>
          <w:b/>
          <w:sz w:val="22"/>
          <w:szCs w:val="22"/>
        </w:rPr>
        <w:t>3</w:t>
      </w:r>
      <w:r w:rsidR="00EC28A5" w:rsidRPr="00950874">
        <w:rPr>
          <w:sz w:val="22"/>
          <w:szCs w:val="22"/>
        </w:rPr>
        <w:t xml:space="preserve">. Oświadczamy, że zapoznaliśmy się z </w:t>
      </w:r>
      <w:r w:rsidR="003D783C" w:rsidRPr="00950874">
        <w:rPr>
          <w:sz w:val="22"/>
          <w:szCs w:val="22"/>
        </w:rPr>
        <w:t xml:space="preserve">warunkami </w:t>
      </w:r>
      <w:r w:rsidR="00EC28A5" w:rsidRPr="00950874">
        <w:rPr>
          <w:sz w:val="22"/>
          <w:szCs w:val="22"/>
        </w:rPr>
        <w:t xml:space="preserve"> zamówienia, w tym także ze wzorem umowy i uzyskaliśmy wszelkie informacje niezbędne do przygotowania niniejszej oferty. W przypadku wyboru naszej oferty zobowiązujemy się do zawarcia um</w:t>
      </w:r>
      <w:r w:rsidR="003D783C" w:rsidRPr="00950874">
        <w:rPr>
          <w:sz w:val="22"/>
          <w:szCs w:val="22"/>
        </w:rPr>
        <w:t xml:space="preserve">owy zgodnie z niniejszą ofertą </w:t>
      </w:r>
      <w:r w:rsidR="00EC28A5" w:rsidRPr="00950874">
        <w:rPr>
          <w:sz w:val="22"/>
          <w:szCs w:val="22"/>
        </w:rPr>
        <w:t>oraz w miejscu i terminie wyznaczonym przez Zamawiającego.</w:t>
      </w:r>
    </w:p>
    <w:p w14:paraId="0B724925" w14:textId="77777777" w:rsidR="001049EA" w:rsidRPr="00950874" w:rsidRDefault="0003163B" w:rsidP="006F26FD">
      <w:pPr>
        <w:pStyle w:val="Nagwek2"/>
        <w:rPr>
          <w:sz w:val="22"/>
          <w:szCs w:val="22"/>
        </w:rPr>
      </w:pPr>
      <w:r w:rsidRPr="00950874">
        <w:rPr>
          <w:b/>
          <w:sz w:val="22"/>
          <w:szCs w:val="22"/>
        </w:rPr>
        <w:t>4</w:t>
      </w:r>
      <w:r w:rsidR="00EC28A5" w:rsidRPr="00950874">
        <w:rPr>
          <w:b/>
          <w:sz w:val="22"/>
          <w:szCs w:val="22"/>
        </w:rPr>
        <w:t xml:space="preserve">. </w:t>
      </w:r>
      <w:r w:rsidR="00EC28A5" w:rsidRPr="00950874">
        <w:rPr>
          <w:sz w:val="22"/>
          <w:szCs w:val="22"/>
        </w:rPr>
        <w:t xml:space="preserve">Oświadczamy, że uważamy się za związanych niniejszą ofertą przez czas wskazany w </w:t>
      </w:r>
      <w:r w:rsidR="003F7996" w:rsidRPr="00950874">
        <w:rPr>
          <w:sz w:val="22"/>
          <w:szCs w:val="22"/>
        </w:rPr>
        <w:t>zapytaniu ofertowym</w:t>
      </w:r>
      <w:r w:rsidR="00EC28A5" w:rsidRPr="00950874">
        <w:rPr>
          <w:sz w:val="22"/>
          <w:szCs w:val="22"/>
        </w:rPr>
        <w:t>.</w:t>
      </w:r>
    </w:p>
    <w:p w14:paraId="3A6CC9C3" w14:textId="77777777" w:rsidR="00FC1E13" w:rsidRPr="00950874" w:rsidRDefault="0003163B" w:rsidP="006F26FD">
      <w:pPr>
        <w:pStyle w:val="Nagwek2"/>
        <w:rPr>
          <w:sz w:val="22"/>
          <w:szCs w:val="22"/>
        </w:rPr>
      </w:pPr>
      <w:r w:rsidRPr="00950874">
        <w:rPr>
          <w:b/>
          <w:sz w:val="22"/>
          <w:szCs w:val="22"/>
        </w:rPr>
        <w:t>5</w:t>
      </w:r>
      <w:r w:rsidR="003614DC" w:rsidRPr="00950874">
        <w:rPr>
          <w:sz w:val="22"/>
          <w:szCs w:val="22"/>
        </w:rPr>
        <w:t xml:space="preserve">. </w:t>
      </w:r>
      <w:r w:rsidR="004D0467" w:rsidRPr="00950874">
        <w:rPr>
          <w:sz w:val="22"/>
          <w:szCs w:val="22"/>
        </w:rPr>
        <w:t>Następujące i</w:t>
      </w:r>
      <w:r w:rsidR="00EC28A5" w:rsidRPr="00950874">
        <w:rPr>
          <w:sz w:val="22"/>
          <w:szCs w:val="22"/>
        </w:rPr>
        <w:t>nformacje zawarte w naszej ofercie stanowią tajemnicę przedsiębiorstwa: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8515F4" w14:textId="77777777" w:rsidR="004D0467" w:rsidRPr="00950874" w:rsidRDefault="004D0467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Uzasadnienie zastrzeżenia ww. informacji, jako tajemnicy przedsiębiorstwa zostało załączone do naszej oferty.</w:t>
      </w:r>
    </w:p>
    <w:p w14:paraId="5EA822DB" w14:textId="77777777" w:rsidR="00144B3E" w:rsidRPr="00950874" w:rsidRDefault="00950874" w:rsidP="00950874">
      <w:pPr>
        <w:pStyle w:val="Nagwek2"/>
        <w:rPr>
          <w:sz w:val="22"/>
          <w:szCs w:val="22"/>
        </w:rPr>
      </w:pPr>
      <w:r w:rsidRPr="00587E2A">
        <w:rPr>
          <w:b/>
          <w:bCs w:val="0"/>
          <w:sz w:val="22"/>
          <w:szCs w:val="22"/>
        </w:rPr>
        <w:t>6.</w:t>
      </w:r>
      <w:r w:rsidRPr="00950874">
        <w:rPr>
          <w:sz w:val="22"/>
          <w:szCs w:val="22"/>
        </w:rPr>
        <w:t xml:space="preserve"> </w:t>
      </w:r>
      <w:r w:rsidR="00144B3E" w:rsidRPr="00950874">
        <w:rPr>
          <w:sz w:val="22"/>
          <w:szCs w:val="22"/>
        </w:rPr>
        <w:t xml:space="preserve">Oświadczam, że wypełniłem obowiązki informacyjne przewidziane w art. 13 lub art. 14 </w:t>
      </w:r>
      <w:r w:rsidR="00144B3E" w:rsidRPr="00950874">
        <w:rPr>
          <w:sz w:val="22"/>
          <w:szCs w:val="22"/>
        </w:rPr>
        <w:tab/>
        <w:t>RODO</w:t>
      </w:r>
      <w:r w:rsidR="00144B3E" w:rsidRPr="00950874">
        <w:rPr>
          <w:rStyle w:val="Odwoanieprzypisudolnego"/>
          <w:sz w:val="22"/>
          <w:szCs w:val="22"/>
        </w:rPr>
        <w:footnoteReference w:id="1"/>
      </w:r>
      <w:r w:rsidR="00144B3E" w:rsidRPr="00950874">
        <w:rPr>
          <w:sz w:val="22"/>
          <w:szCs w:val="22"/>
        </w:rPr>
        <w:t xml:space="preserve"> wobec osób fizycznych, od których dane osobowe bezpośrednio lub pośrednio </w:t>
      </w:r>
      <w:r w:rsidR="00144B3E" w:rsidRPr="00950874">
        <w:rPr>
          <w:sz w:val="22"/>
          <w:szCs w:val="22"/>
        </w:rPr>
        <w:tab/>
        <w:t xml:space="preserve">pozyskałem w celu ubiegania się o udzielenie zamówienia publicznego w niniejszym </w:t>
      </w:r>
      <w:r w:rsidR="00144B3E" w:rsidRPr="00950874">
        <w:rPr>
          <w:sz w:val="22"/>
          <w:szCs w:val="22"/>
        </w:rPr>
        <w:tab/>
        <w:t>postępowaniu.</w:t>
      </w:r>
    </w:p>
    <w:p w14:paraId="734E1714" w14:textId="70467798" w:rsidR="00144B3E" w:rsidRPr="00950874" w:rsidRDefault="00950874" w:rsidP="00950874">
      <w:pPr>
        <w:pStyle w:val="Nagwek2"/>
        <w:rPr>
          <w:sz w:val="22"/>
          <w:szCs w:val="22"/>
        </w:rPr>
      </w:pPr>
      <w:r w:rsidRPr="00587E2A">
        <w:rPr>
          <w:b/>
          <w:bCs w:val="0"/>
          <w:sz w:val="22"/>
          <w:szCs w:val="22"/>
        </w:rPr>
        <w:t>7.</w:t>
      </w:r>
      <w:r w:rsidR="00144B3E" w:rsidRPr="00950874">
        <w:rPr>
          <w:sz w:val="22"/>
          <w:szCs w:val="22"/>
        </w:rPr>
        <w:t xml:space="preserve"> Jednocześnie oświadczam, że wypełnię, zgodnie z art. 13 lub art. 14 RODO, obowiązki </w:t>
      </w:r>
      <w:r w:rsidR="00144B3E" w:rsidRPr="00950874">
        <w:rPr>
          <w:sz w:val="22"/>
          <w:szCs w:val="22"/>
        </w:rPr>
        <w:tab/>
        <w:t xml:space="preserve">informacyjne wobec osób fizycznych, od których dane osobowe bezpośrednio lub </w:t>
      </w:r>
      <w:r w:rsidR="00144B3E" w:rsidRPr="00950874">
        <w:rPr>
          <w:sz w:val="22"/>
          <w:szCs w:val="22"/>
        </w:rPr>
        <w:tab/>
        <w:t>pośrednio pozyskam w celu ubiegania się o udzielenie zamó</w:t>
      </w:r>
      <w:r w:rsidRPr="00950874">
        <w:rPr>
          <w:sz w:val="22"/>
          <w:szCs w:val="22"/>
        </w:rPr>
        <w:t xml:space="preserve">wienia publicznego na </w:t>
      </w:r>
      <w:r w:rsidR="00587E2A">
        <w:rPr>
          <w:sz w:val="22"/>
          <w:szCs w:val="22"/>
        </w:rPr>
        <w:t xml:space="preserve">dalszym </w:t>
      </w:r>
      <w:r w:rsidR="00144B3E" w:rsidRPr="00950874">
        <w:rPr>
          <w:sz w:val="22"/>
          <w:szCs w:val="22"/>
        </w:rPr>
        <w:t xml:space="preserve">etapie </w:t>
      </w:r>
      <w:r w:rsidR="00587E2A">
        <w:rPr>
          <w:sz w:val="22"/>
          <w:szCs w:val="22"/>
        </w:rPr>
        <w:t xml:space="preserve">     </w:t>
      </w:r>
      <w:r w:rsidR="00144B3E" w:rsidRPr="00950874">
        <w:rPr>
          <w:sz w:val="22"/>
          <w:szCs w:val="22"/>
        </w:rPr>
        <w:t>niniejszego postępowania bądź realizacji zamówieni</w:t>
      </w:r>
      <w:r w:rsidRPr="00950874">
        <w:rPr>
          <w:sz w:val="22"/>
          <w:szCs w:val="22"/>
        </w:rPr>
        <w:t xml:space="preserve">a (o ile moja oferta </w:t>
      </w:r>
      <w:r w:rsidRPr="00950874">
        <w:rPr>
          <w:sz w:val="22"/>
          <w:szCs w:val="22"/>
        </w:rPr>
        <w:tab/>
        <w:t xml:space="preserve">zostanie </w:t>
      </w:r>
      <w:r w:rsidR="00144B3E" w:rsidRPr="00950874">
        <w:rPr>
          <w:sz w:val="22"/>
          <w:szCs w:val="22"/>
        </w:rPr>
        <w:t>wybrana jako najkorzystniejsza w niniejszym postępowaniu).</w:t>
      </w:r>
    </w:p>
    <w:p w14:paraId="15D84D35" w14:textId="77777777" w:rsidR="00144B3E" w:rsidRPr="00950874" w:rsidRDefault="00144B3E" w:rsidP="006F26FD">
      <w:pPr>
        <w:pStyle w:val="Nagwek2"/>
        <w:rPr>
          <w:b/>
          <w:sz w:val="22"/>
          <w:szCs w:val="22"/>
        </w:rPr>
      </w:pPr>
    </w:p>
    <w:p w14:paraId="2616B64F" w14:textId="77777777" w:rsidR="001518D1" w:rsidRPr="00950874" w:rsidRDefault="00446A24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Załącznikami do oferty są:</w:t>
      </w:r>
    </w:p>
    <w:p w14:paraId="505CB630" w14:textId="77777777" w:rsidR="001518D1" w:rsidRPr="00950874" w:rsidRDefault="00A91428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-</w:t>
      </w:r>
    </w:p>
    <w:p w14:paraId="0FC61FD7" w14:textId="77777777" w:rsidR="00A91428" w:rsidRPr="00950874" w:rsidRDefault="00A91428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 xml:space="preserve">- </w:t>
      </w:r>
    </w:p>
    <w:p w14:paraId="3EC02AC3" w14:textId="77777777" w:rsidR="00A91428" w:rsidRPr="00950874" w:rsidRDefault="00A91428" w:rsidP="00583463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-</w:t>
      </w:r>
    </w:p>
    <w:p w14:paraId="6D354265" w14:textId="77777777" w:rsidR="001518D1" w:rsidRDefault="003F7996" w:rsidP="00583463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Na kolejno……………………….</w:t>
      </w:r>
      <w:r w:rsidR="001049EA" w:rsidRPr="00950874">
        <w:rPr>
          <w:sz w:val="22"/>
          <w:szCs w:val="22"/>
        </w:rPr>
        <w:t>………… ponumerowanych stronach składamy całość oferty.</w:t>
      </w:r>
    </w:p>
    <w:p w14:paraId="2F410871" w14:textId="77777777" w:rsidR="00950874" w:rsidRDefault="00950874" w:rsidP="00583463">
      <w:pPr>
        <w:pStyle w:val="Nagwek2"/>
        <w:rPr>
          <w:sz w:val="22"/>
          <w:szCs w:val="22"/>
        </w:rPr>
      </w:pPr>
    </w:p>
    <w:p w14:paraId="6CED9251" w14:textId="77777777" w:rsidR="00950874" w:rsidRPr="00950874" w:rsidRDefault="00950874" w:rsidP="00583463">
      <w:pPr>
        <w:pStyle w:val="Nagwek2"/>
        <w:rPr>
          <w:sz w:val="22"/>
          <w:szCs w:val="22"/>
        </w:rPr>
      </w:pPr>
    </w:p>
    <w:p w14:paraId="71132143" w14:textId="77777777" w:rsidR="001518D1" w:rsidRPr="00950874" w:rsidRDefault="001518D1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………………….dnia……………………                   …………………………………..</w:t>
      </w:r>
    </w:p>
    <w:p w14:paraId="05F000A7" w14:textId="77777777" w:rsidR="001518D1" w:rsidRPr="00950874" w:rsidRDefault="000F20BD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</w:r>
      <w:r w:rsidRPr="00950874">
        <w:rPr>
          <w:sz w:val="22"/>
          <w:szCs w:val="22"/>
        </w:rPr>
        <w:tab/>
        <w:t xml:space="preserve">         </w:t>
      </w:r>
      <w:r w:rsidR="001518D1" w:rsidRPr="00950874">
        <w:rPr>
          <w:sz w:val="22"/>
          <w:szCs w:val="22"/>
        </w:rPr>
        <w:t xml:space="preserve">(podpis </w:t>
      </w:r>
      <w:r w:rsidRPr="00950874">
        <w:rPr>
          <w:sz w:val="22"/>
          <w:szCs w:val="22"/>
        </w:rPr>
        <w:t>uprawnionej osoby</w:t>
      </w:r>
      <w:r w:rsidR="001518D1" w:rsidRPr="00950874">
        <w:rPr>
          <w:sz w:val="22"/>
          <w:szCs w:val="22"/>
        </w:rPr>
        <w:t>)</w:t>
      </w:r>
    </w:p>
    <w:p w14:paraId="6355BD24" w14:textId="77777777" w:rsidR="003614DC" w:rsidRPr="00950874" w:rsidRDefault="003614DC" w:rsidP="006F26FD">
      <w:pPr>
        <w:pStyle w:val="Nagwek2"/>
        <w:rPr>
          <w:sz w:val="22"/>
          <w:szCs w:val="22"/>
        </w:rPr>
      </w:pPr>
    </w:p>
    <w:p w14:paraId="6B45E9F0" w14:textId="77777777" w:rsidR="00EB4F5E" w:rsidRPr="00950874" w:rsidRDefault="006F26FD" w:rsidP="006F26FD">
      <w:pPr>
        <w:pStyle w:val="Nagwek2"/>
        <w:rPr>
          <w:sz w:val="22"/>
          <w:szCs w:val="22"/>
        </w:rPr>
      </w:pPr>
      <w:r w:rsidRPr="00950874">
        <w:rPr>
          <w:sz w:val="22"/>
          <w:szCs w:val="22"/>
        </w:rPr>
        <w:t>*niepotrzebne skreślić</w:t>
      </w:r>
    </w:p>
    <w:sectPr w:rsidR="00EB4F5E" w:rsidRPr="00950874" w:rsidSect="009A7012">
      <w:headerReference w:type="default" r:id="rId8"/>
      <w:footerReference w:type="default" r:id="rId9"/>
      <w:pgSz w:w="11906" w:h="16838" w:code="9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F35DB" w14:textId="77777777" w:rsidR="00C627A0" w:rsidRDefault="00C627A0">
      <w:r>
        <w:separator/>
      </w:r>
    </w:p>
  </w:endnote>
  <w:endnote w:type="continuationSeparator" w:id="0">
    <w:p w14:paraId="2BAD69DE" w14:textId="77777777" w:rsidR="00C627A0" w:rsidRDefault="00C62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9CC15" w14:textId="77777777" w:rsidR="00DB2BA0" w:rsidRDefault="00DB2BA0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950874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950874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168F" w14:textId="77777777" w:rsidR="00C627A0" w:rsidRDefault="00C627A0">
      <w:r>
        <w:separator/>
      </w:r>
    </w:p>
  </w:footnote>
  <w:footnote w:type="continuationSeparator" w:id="0">
    <w:p w14:paraId="2DE820DF" w14:textId="77777777" w:rsidR="00C627A0" w:rsidRDefault="00C627A0">
      <w:r>
        <w:continuationSeparator/>
      </w:r>
    </w:p>
  </w:footnote>
  <w:footnote w:id="1">
    <w:p w14:paraId="63481A4A" w14:textId="77777777" w:rsidR="00144B3E" w:rsidRDefault="00144B3E" w:rsidP="00144B3E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65B3E" w14:textId="77777777" w:rsidR="00DB2BA0" w:rsidRDefault="00DB2BA0" w:rsidP="009A701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</w:lvl>
  </w:abstractNum>
  <w:abstractNum w:abstractNumId="3" w15:restartNumberingAfterBreak="0">
    <w:nsid w:val="00000014"/>
    <w:multiLevelType w:val="multilevel"/>
    <w:tmpl w:val="00000014"/>
    <w:name w:val="WW8Num2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624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9"/>
    <w:multiLevelType w:val="multilevel"/>
    <w:tmpl w:val="3E827E16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46"/>
    <w:multiLevelType w:val="multilevel"/>
    <w:tmpl w:val="00000046"/>
    <w:name w:val="WW8Num70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</w:abstractNum>
  <w:abstractNum w:abstractNumId="8" w15:restartNumberingAfterBreak="0">
    <w:nsid w:val="07DF1EEB"/>
    <w:multiLevelType w:val="hybridMultilevel"/>
    <w:tmpl w:val="C4BC1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266D3"/>
    <w:multiLevelType w:val="hybridMultilevel"/>
    <w:tmpl w:val="160E82C6"/>
    <w:lvl w:ilvl="0" w:tplc="04150011">
      <w:start w:val="1"/>
      <w:numFmt w:val="decimal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0" w15:restartNumberingAfterBreak="0">
    <w:nsid w:val="32CF7118"/>
    <w:multiLevelType w:val="multilevel"/>
    <w:tmpl w:val="AEAA39E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0F95539"/>
    <w:multiLevelType w:val="hybridMultilevel"/>
    <w:tmpl w:val="468A9946"/>
    <w:lvl w:ilvl="0" w:tplc="04150011">
      <w:start w:val="1"/>
      <w:numFmt w:val="decimal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2" w15:restartNumberingAfterBreak="0">
    <w:nsid w:val="4136670D"/>
    <w:multiLevelType w:val="hybridMultilevel"/>
    <w:tmpl w:val="6C009C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B9665B"/>
    <w:multiLevelType w:val="hybridMultilevel"/>
    <w:tmpl w:val="BA3C2964"/>
    <w:lvl w:ilvl="0" w:tplc="98A211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4CEFE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119CC"/>
    <w:multiLevelType w:val="hybridMultilevel"/>
    <w:tmpl w:val="A6D0031C"/>
    <w:name w:val="WW8Num322"/>
    <w:lvl w:ilvl="0" w:tplc="DBC2618C">
      <w:start w:val="2"/>
      <w:numFmt w:val="decimal"/>
      <w:lvlText w:val="%1."/>
      <w:lvlJc w:val="left"/>
      <w:pPr>
        <w:ind w:left="36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4D074B"/>
    <w:multiLevelType w:val="hybridMultilevel"/>
    <w:tmpl w:val="198A0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  <w:lvlOverride w:ilvl="0">
      <w:startOverride w:val="5"/>
    </w:lvlOverride>
  </w:num>
  <w:num w:numId="3">
    <w:abstractNumId w:val="13"/>
  </w:num>
  <w:num w:numId="4">
    <w:abstractNumId w:val="14"/>
  </w:num>
  <w:num w:numId="5">
    <w:abstractNumId w:val="16"/>
  </w:num>
  <w:num w:numId="6">
    <w:abstractNumId w:val="12"/>
  </w:num>
  <w:num w:numId="7">
    <w:abstractNumId w:val="9"/>
  </w:num>
  <w:num w:numId="8">
    <w:abstractNumId w:val="8"/>
  </w:num>
  <w:num w:numId="9">
    <w:abstractNumId w:val="11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5CF"/>
    <w:rsid w:val="00005C99"/>
    <w:rsid w:val="000067E5"/>
    <w:rsid w:val="00013998"/>
    <w:rsid w:val="0002139C"/>
    <w:rsid w:val="00025813"/>
    <w:rsid w:val="00025D02"/>
    <w:rsid w:val="00030387"/>
    <w:rsid w:val="0003163B"/>
    <w:rsid w:val="00033B51"/>
    <w:rsid w:val="000471B4"/>
    <w:rsid w:val="0005779B"/>
    <w:rsid w:val="000612F8"/>
    <w:rsid w:val="00072615"/>
    <w:rsid w:val="00085EFE"/>
    <w:rsid w:val="00093F9B"/>
    <w:rsid w:val="00096F03"/>
    <w:rsid w:val="000971DA"/>
    <w:rsid w:val="000B08A9"/>
    <w:rsid w:val="000B1993"/>
    <w:rsid w:val="000B2D2C"/>
    <w:rsid w:val="000B5836"/>
    <w:rsid w:val="000C59ED"/>
    <w:rsid w:val="000C5E80"/>
    <w:rsid w:val="000D18ED"/>
    <w:rsid w:val="000D3FEB"/>
    <w:rsid w:val="000D4ECD"/>
    <w:rsid w:val="000E2DF9"/>
    <w:rsid w:val="000F01D8"/>
    <w:rsid w:val="000F10F8"/>
    <w:rsid w:val="000F20BD"/>
    <w:rsid w:val="000F53AD"/>
    <w:rsid w:val="001049EA"/>
    <w:rsid w:val="00110245"/>
    <w:rsid w:val="001270C5"/>
    <w:rsid w:val="00130329"/>
    <w:rsid w:val="00132D1A"/>
    <w:rsid w:val="0013434C"/>
    <w:rsid w:val="00141A13"/>
    <w:rsid w:val="00144B3E"/>
    <w:rsid w:val="00145078"/>
    <w:rsid w:val="00150032"/>
    <w:rsid w:val="001518D1"/>
    <w:rsid w:val="00152F12"/>
    <w:rsid w:val="001542F3"/>
    <w:rsid w:val="00154BC3"/>
    <w:rsid w:val="0016512F"/>
    <w:rsid w:val="00173E72"/>
    <w:rsid w:val="00194B34"/>
    <w:rsid w:val="0019667D"/>
    <w:rsid w:val="001B3F5E"/>
    <w:rsid w:val="001C3611"/>
    <w:rsid w:val="001C4A18"/>
    <w:rsid w:val="001D2F8A"/>
    <w:rsid w:val="001E4FC8"/>
    <w:rsid w:val="001E66C0"/>
    <w:rsid w:val="00200851"/>
    <w:rsid w:val="00201464"/>
    <w:rsid w:val="00201D7C"/>
    <w:rsid w:val="002108EC"/>
    <w:rsid w:val="0022227B"/>
    <w:rsid w:val="002239C2"/>
    <w:rsid w:val="00230A58"/>
    <w:rsid w:val="00235C52"/>
    <w:rsid w:val="0023697B"/>
    <w:rsid w:val="0023741A"/>
    <w:rsid w:val="0023775B"/>
    <w:rsid w:val="002408B9"/>
    <w:rsid w:val="0024285E"/>
    <w:rsid w:val="002455CF"/>
    <w:rsid w:val="002554CD"/>
    <w:rsid w:val="00256F1D"/>
    <w:rsid w:val="00263EFE"/>
    <w:rsid w:val="00275413"/>
    <w:rsid w:val="00277311"/>
    <w:rsid w:val="002858F6"/>
    <w:rsid w:val="002941E1"/>
    <w:rsid w:val="002945B7"/>
    <w:rsid w:val="002963F2"/>
    <w:rsid w:val="002A2D4A"/>
    <w:rsid w:val="002B22BF"/>
    <w:rsid w:val="002B233E"/>
    <w:rsid w:val="002B75E1"/>
    <w:rsid w:val="002C0E30"/>
    <w:rsid w:val="002C30CA"/>
    <w:rsid w:val="002D48A6"/>
    <w:rsid w:val="002E5E36"/>
    <w:rsid w:val="002E7930"/>
    <w:rsid w:val="002F62BA"/>
    <w:rsid w:val="002F6414"/>
    <w:rsid w:val="003131E8"/>
    <w:rsid w:val="003209A8"/>
    <w:rsid w:val="00320E95"/>
    <w:rsid w:val="00321168"/>
    <w:rsid w:val="0032735D"/>
    <w:rsid w:val="00330F50"/>
    <w:rsid w:val="00332FE1"/>
    <w:rsid w:val="0034463B"/>
    <w:rsid w:val="003614DC"/>
    <w:rsid w:val="0036468E"/>
    <w:rsid w:val="003804DA"/>
    <w:rsid w:val="003807F8"/>
    <w:rsid w:val="0038188C"/>
    <w:rsid w:val="00384056"/>
    <w:rsid w:val="003A4C3D"/>
    <w:rsid w:val="003B1588"/>
    <w:rsid w:val="003B5CF8"/>
    <w:rsid w:val="003B719A"/>
    <w:rsid w:val="003B7B2F"/>
    <w:rsid w:val="003C4BDA"/>
    <w:rsid w:val="003D411D"/>
    <w:rsid w:val="003D58D6"/>
    <w:rsid w:val="003D783C"/>
    <w:rsid w:val="003F0EAE"/>
    <w:rsid w:val="003F7996"/>
    <w:rsid w:val="00403B18"/>
    <w:rsid w:val="004064E4"/>
    <w:rsid w:val="00406751"/>
    <w:rsid w:val="00410735"/>
    <w:rsid w:val="00413A16"/>
    <w:rsid w:val="004201F8"/>
    <w:rsid w:val="00423EDC"/>
    <w:rsid w:val="00427BE5"/>
    <w:rsid w:val="004350D7"/>
    <w:rsid w:val="004369C8"/>
    <w:rsid w:val="00440CB3"/>
    <w:rsid w:val="0044305E"/>
    <w:rsid w:val="004454B2"/>
    <w:rsid w:val="004460EE"/>
    <w:rsid w:val="00446A24"/>
    <w:rsid w:val="00450C34"/>
    <w:rsid w:val="00455AF5"/>
    <w:rsid w:val="00456C66"/>
    <w:rsid w:val="0045753C"/>
    <w:rsid w:val="00457F9C"/>
    <w:rsid w:val="00466719"/>
    <w:rsid w:val="00472D11"/>
    <w:rsid w:val="00474DA1"/>
    <w:rsid w:val="004820E5"/>
    <w:rsid w:val="0048225E"/>
    <w:rsid w:val="00483F80"/>
    <w:rsid w:val="004859DF"/>
    <w:rsid w:val="00490AA2"/>
    <w:rsid w:val="00491D6E"/>
    <w:rsid w:val="004939D1"/>
    <w:rsid w:val="004A061B"/>
    <w:rsid w:val="004B6996"/>
    <w:rsid w:val="004D0467"/>
    <w:rsid w:val="004D10CC"/>
    <w:rsid w:val="004E133A"/>
    <w:rsid w:val="004F50A8"/>
    <w:rsid w:val="00503679"/>
    <w:rsid w:val="00504510"/>
    <w:rsid w:val="005045AD"/>
    <w:rsid w:val="005057F2"/>
    <w:rsid w:val="00510831"/>
    <w:rsid w:val="00510D15"/>
    <w:rsid w:val="00514D20"/>
    <w:rsid w:val="0052196A"/>
    <w:rsid w:val="00531FF1"/>
    <w:rsid w:val="00562E86"/>
    <w:rsid w:val="0057068B"/>
    <w:rsid w:val="00571EFD"/>
    <w:rsid w:val="00573FC3"/>
    <w:rsid w:val="005814DA"/>
    <w:rsid w:val="00581B6A"/>
    <w:rsid w:val="005828F4"/>
    <w:rsid w:val="00583463"/>
    <w:rsid w:val="00584B94"/>
    <w:rsid w:val="00587E2A"/>
    <w:rsid w:val="00596C61"/>
    <w:rsid w:val="005B7E2E"/>
    <w:rsid w:val="005C08C0"/>
    <w:rsid w:val="005D1AB8"/>
    <w:rsid w:val="005D2148"/>
    <w:rsid w:val="005D6119"/>
    <w:rsid w:val="005E640E"/>
    <w:rsid w:val="005F1674"/>
    <w:rsid w:val="005F3765"/>
    <w:rsid w:val="006012E0"/>
    <w:rsid w:val="00601E5F"/>
    <w:rsid w:val="006024F6"/>
    <w:rsid w:val="00603291"/>
    <w:rsid w:val="006055E5"/>
    <w:rsid w:val="00606FB2"/>
    <w:rsid w:val="00614581"/>
    <w:rsid w:val="0061526A"/>
    <w:rsid w:val="00624854"/>
    <w:rsid w:val="006318DF"/>
    <w:rsid w:val="0063322D"/>
    <w:rsid w:val="0063732B"/>
    <w:rsid w:val="00650268"/>
    <w:rsid w:val="0066381A"/>
    <w:rsid w:val="006638DD"/>
    <w:rsid w:val="006660A3"/>
    <w:rsid w:val="00666C20"/>
    <w:rsid w:val="006737D4"/>
    <w:rsid w:val="0067383F"/>
    <w:rsid w:val="006810A7"/>
    <w:rsid w:val="00681AF7"/>
    <w:rsid w:val="00687FF2"/>
    <w:rsid w:val="00692FFC"/>
    <w:rsid w:val="006B4A69"/>
    <w:rsid w:val="006B54FA"/>
    <w:rsid w:val="006C1F3A"/>
    <w:rsid w:val="006C2009"/>
    <w:rsid w:val="006C7442"/>
    <w:rsid w:val="006D739F"/>
    <w:rsid w:val="006E5466"/>
    <w:rsid w:val="006F26FD"/>
    <w:rsid w:val="00702BDE"/>
    <w:rsid w:val="00705BE6"/>
    <w:rsid w:val="00705D86"/>
    <w:rsid w:val="007100CD"/>
    <w:rsid w:val="00732B5E"/>
    <w:rsid w:val="007354A2"/>
    <w:rsid w:val="00740610"/>
    <w:rsid w:val="00740B94"/>
    <w:rsid w:val="00741CCD"/>
    <w:rsid w:val="00744F67"/>
    <w:rsid w:val="00752C19"/>
    <w:rsid w:val="00754B6A"/>
    <w:rsid w:val="00757FE2"/>
    <w:rsid w:val="00774A7C"/>
    <w:rsid w:val="0078761D"/>
    <w:rsid w:val="007A004A"/>
    <w:rsid w:val="007A5DC0"/>
    <w:rsid w:val="007B4ADF"/>
    <w:rsid w:val="007C1258"/>
    <w:rsid w:val="007D5720"/>
    <w:rsid w:val="007F1C3B"/>
    <w:rsid w:val="00805B04"/>
    <w:rsid w:val="00821631"/>
    <w:rsid w:val="00822CFF"/>
    <w:rsid w:val="00823C81"/>
    <w:rsid w:val="008356A3"/>
    <w:rsid w:val="00836F00"/>
    <w:rsid w:val="00837076"/>
    <w:rsid w:val="00844136"/>
    <w:rsid w:val="00844250"/>
    <w:rsid w:val="008626A8"/>
    <w:rsid w:val="008634CF"/>
    <w:rsid w:val="00873094"/>
    <w:rsid w:val="00873840"/>
    <w:rsid w:val="00874101"/>
    <w:rsid w:val="008765DA"/>
    <w:rsid w:val="00883670"/>
    <w:rsid w:val="00884E64"/>
    <w:rsid w:val="0088626C"/>
    <w:rsid w:val="008A15BF"/>
    <w:rsid w:val="008D48A7"/>
    <w:rsid w:val="008D78DE"/>
    <w:rsid w:val="008E1E50"/>
    <w:rsid w:val="008E2C1B"/>
    <w:rsid w:val="008E6633"/>
    <w:rsid w:val="008F0FD8"/>
    <w:rsid w:val="008F1B65"/>
    <w:rsid w:val="008F6989"/>
    <w:rsid w:val="00900959"/>
    <w:rsid w:val="00910BB3"/>
    <w:rsid w:val="00916123"/>
    <w:rsid w:val="00925F62"/>
    <w:rsid w:val="009264C6"/>
    <w:rsid w:val="00947166"/>
    <w:rsid w:val="009501EF"/>
    <w:rsid w:val="00950874"/>
    <w:rsid w:val="00951EAC"/>
    <w:rsid w:val="00957BEC"/>
    <w:rsid w:val="00961A57"/>
    <w:rsid w:val="00974E76"/>
    <w:rsid w:val="00976CE1"/>
    <w:rsid w:val="009838C7"/>
    <w:rsid w:val="0098442B"/>
    <w:rsid w:val="00985031"/>
    <w:rsid w:val="00990764"/>
    <w:rsid w:val="009A4CC1"/>
    <w:rsid w:val="009A7012"/>
    <w:rsid w:val="009B18BE"/>
    <w:rsid w:val="009B75C1"/>
    <w:rsid w:val="009B77D3"/>
    <w:rsid w:val="009D3E6A"/>
    <w:rsid w:val="009D6147"/>
    <w:rsid w:val="009E2E5E"/>
    <w:rsid w:val="009E7B6E"/>
    <w:rsid w:val="009F0A8E"/>
    <w:rsid w:val="009F5FAB"/>
    <w:rsid w:val="009F7185"/>
    <w:rsid w:val="00A02B83"/>
    <w:rsid w:val="00A047A3"/>
    <w:rsid w:val="00A07C03"/>
    <w:rsid w:val="00A117F0"/>
    <w:rsid w:val="00A13671"/>
    <w:rsid w:val="00A22B5F"/>
    <w:rsid w:val="00A2369F"/>
    <w:rsid w:val="00A245FC"/>
    <w:rsid w:val="00A30AF1"/>
    <w:rsid w:val="00A47E3E"/>
    <w:rsid w:val="00A5275E"/>
    <w:rsid w:val="00A54068"/>
    <w:rsid w:val="00A56852"/>
    <w:rsid w:val="00A60FEC"/>
    <w:rsid w:val="00A70278"/>
    <w:rsid w:val="00A70549"/>
    <w:rsid w:val="00A70B48"/>
    <w:rsid w:val="00A848D9"/>
    <w:rsid w:val="00A90DC0"/>
    <w:rsid w:val="00A91428"/>
    <w:rsid w:val="00A92CFD"/>
    <w:rsid w:val="00AA661F"/>
    <w:rsid w:val="00AB02F7"/>
    <w:rsid w:val="00AB7036"/>
    <w:rsid w:val="00AB7DEC"/>
    <w:rsid w:val="00AC3CE1"/>
    <w:rsid w:val="00AD3E69"/>
    <w:rsid w:val="00AD5517"/>
    <w:rsid w:val="00AE03F7"/>
    <w:rsid w:val="00AE1C36"/>
    <w:rsid w:val="00AF11EF"/>
    <w:rsid w:val="00AF2C75"/>
    <w:rsid w:val="00B03DA0"/>
    <w:rsid w:val="00B05BFB"/>
    <w:rsid w:val="00B200FE"/>
    <w:rsid w:val="00B35EB1"/>
    <w:rsid w:val="00B36CE0"/>
    <w:rsid w:val="00B41B44"/>
    <w:rsid w:val="00B7394A"/>
    <w:rsid w:val="00B80DF6"/>
    <w:rsid w:val="00B8343A"/>
    <w:rsid w:val="00B859F6"/>
    <w:rsid w:val="00B96B4A"/>
    <w:rsid w:val="00B97F93"/>
    <w:rsid w:val="00BB3A89"/>
    <w:rsid w:val="00BB4F3B"/>
    <w:rsid w:val="00BC04D7"/>
    <w:rsid w:val="00BC4298"/>
    <w:rsid w:val="00BD0F09"/>
    <w:rsid w:val="00BE016B"/>
    <w:rsid w:val="00BE02D8"/>
    <w:rsid w:val="00BE726C"/>
    <w:rsid w:val="00BF592C"/>
    <w:rsid w:val="00BF7E1D"/>
    <w:rsid w:val="00C01AC8"/>
    <w:rsid w:val="00C03499"/>
    <w:rsid w:val="00C06D30"/>
    <w:rsid w:val="00C207B0"/>
    <w:rsid w:val="00C20DA9"/>
    <w:rsid w:val="00C23DDE"/>
    <w:rsid w:val="00C2712C"/>
    <w:rsid w:val="00C51DEB"/>
    <w:rsid w:val="00C627A0"/>
    <w:rsid w:val="00C64EEC"/>
    <w:rsid w:val="00C74BD9"/>
    <w:rsid w:val="00C85325"/>
    <w:rsid w:val="00CA3D6E"/>
    <w:rsid w:val="00CA498A"/>
    <w:rsid w:val="00CB46C3"/>
    <w:rsid w:val="00CB5134"/>
    <w:rsid w:val="00CB6608"/>
    <w:rsid w:val="00CC16F8"/>
    <w:rsid w:val="00CC1C9F"/>
    <w:rsid w:val="00CC2322"/>
    <w:rsid w:val="00CD1C53"/>
    <w:rsid w:val="00CD2A67"/>
    <w:rsid w:val="00CE1482"/>
    <w:rsid w:val="00CE1F43"/>
    <w:rsid w:val="00CE7461"/>
    <w:rsid w:val="00D06196"/>
    <w:rsid w:val="00D07762"/>
    <w:rsid w:val="00D23093"/>
    <w:rsid w:val="00D23324"/>
    <w:rsid w:val="00D371F0"/>
    <w:rsid w:val="00D43537"/>
    <w:rsid w:val="00D43DF2"/>
    <w:rsid w:val="00D468AE"/>
    <w:rsid w:val="00D50B3F"/>
    <w:rsid w:val="00D512B8"/>
    <w:rsid w:val="00D5280E"/>
    <w:rsid w:val="00D64250"/>
    <w:rsid w:val="00D65942"/>
    <w:rsid w:val="00D67AEA"/>
    <w:rsid w:val="00D67BC1"/>
    <w:rsid w:val="00D67C8D"/>
    <w:rsid w:val="00D81E8F"/>
    <w:rsid w:val="00D8501C"/>
    <w:rsid w:val="00D8561E"/>
    <w:rsid w:val="00D858A6"/>
    <w:rsid w:val="00D92B00"/>
    <w:rsid w:val="00D951E1"/>
    <w:rsid w:val="00D97B02"/>
    <w:rsid w:val="00DA0935"/>
    <w:rsid w:val="00DB2BA0"/>
    <w:rsid w:val="00DB576B"/>
    <w:rsid w:val="00DB5FC4"/>
    <w:rsid w:val="00DC5C3E"/>
    <w:rsid w:val="00DC7093"/>
    <w:rsid w:val="00DD3064"/>
    <w:rsid w:val="00DD3AF3"/>
    <w:rsid w:val="00DE5056"/>
    <w:rsid w:val="00E04E0F"/>
    <w:rsid w:val="00E068BA"/>
    <w:rsid w:val="00E10E4F"/>
    <w:rsid w:val="00E20480"/>
    <w:rsid w:val="00E40611"/>
    <w:rsid w:val="00E53E39"/>
    <w:rsid w:val="00E547CA"/>
    <w:rsid w:val="00E7448C"/>
    <w:rsid w:val="00E96D89"/>
    <w:rsid w:val="00EA00A8"/>
    <w:rsid w:val="00EB24E5"/>
    <w:rsid w:val="00EB36C0"/>
    <w:rsid w:val="00EB4B4C"/>
    <w:rsid w:val="00EB4F5E"/>
    <w:rsid w:val="00EB7871"/>
    <w:rsid w:val="00EC145F"/>
    <w:rsid w:val="00EC28A5"/>
    <w:rsid w:val="00EC4CDA"/>
    <w:rsid w:val="00F01987"/>
    <w:rsid w:val="00F131CB"/>
    <w:rsid w:val="00F13967"/>
    <w:rsid w:val="00F14CAF"/>
    <w:rsid w:val="00F23594"/>
    <w:rsid w:val="00F241C5"/>
    <w:rsid w:val="00F3206D"/>
    <w:rsid w:val="00F35E8E"/>
    <w:rsid w:val="00F37547"/>
    <w:rsid w:val="00F41657"/>
    <w:rsid w:val="00F5551A"/>
    <w:rsid w:val="00F57E7C"/>
    <w:rsid w:val="00F65ACD"/>
    <w:rsid w:val="00F7086B"/>
    <w:rsid w:val="00F74A7E"/>
    <w:rsid w:val="00F763FA"/>
    <w:rsid w:val="00F93564"/>
    <w:rsid w:val="00F97C4D"/>
    <w:rsid w:val="00FB070A"/>
    <w:rsid w:val="00FB2755"/>
    <w:rsid w:val="00FC0BE2"/>
    <w:rsid w:val="00FC1E13"/>
    <w:rsid w:val="00FC69B6"/>
    <w:rsid w:val="00FD0B5A"/>
    <w:rsid w:val="00FD529F"/>
    <w:rsid w:val="00FD5B5F"/>
    <w:rsid w:val="00FD641E"/>
    <w:rsid w:val="00FD646D"/>
    <w:rsid w:val="00FD7C28"/>
    <w:rsid w:val="00FE474E"/>
    <w:rsid w:val="00FE5258"/>
    <w:rsid w:val="00FE6971"/>
    <w:rsid w:val="00FF1C48"/>
    <w:rsid w:val="00FF22E6"/>
    <w:rsid w:val="00FF300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A2D30"/>
  <w15:docId w15:val="{41278A21-A039-4343-8737-85C52816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0D4ECD"/>
    <w:pPr>
      <w:numPr>
        <w:numId w:val="1"/>
      </w:numPr>
      <w:spacing w:before="360" w:after="120"/>
      <w:jc w:val="both"/>
      <w:outlineLvl w:val="0"/>
    </w:pPr>
    <w:rPr>
      <w:b/>
      <w:bCs/>
      <w:caps/>
      <w:color w:val="000000" w:themeColor="text1"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rsid w:val="006F26FD"/>
    <w:pPr>
      <w:widowControl w:val="0"/>
      <w:tabs>
        <w:tab w:val="left" w:pos="669"/>
        <w:tab w:val="left" w:pos="1892"/>
      </w:tabs>
      <w:suppressAutoHyphens/>
      <w:autoSpaceDE w:val="0"/>
      <w:spacing w:before="60" w:after="120" w:line="276" w:lineRule="auto"/>
      <w:ind w:left="576"/>
      <w:jc w:val="both"/>
      <w:outlineLvl w:val="1"/>
    </w:pPr>
    <w:rPr>
      <w:bCs/>
      <w:iCs/>
      <w:color w:val="000000"/>
      <w:lang w:eastAsia="x-none"/>
    </w:rPr>
  </w:style>
  <w:style w:type="paragraph" w:styleId="Nagwek3">
    <w:name w:val="heading 3"/>
    <w:basedOn w:val="Normalny"/>
    <w:autoRedefine/>
    <w:qFormat/>
    <w:rsid w:val="00510D15"/>
    <w:pPr>
      <w:tabs>
        <w:tab w:val="left" w:pos="720"/>
      </w:tabs>
      <w:spacing w:before="60" w:after="120"/>
      <w:jc w:val="center"/>
      <w:outlineLvl w:val="2"/>
    </w:pPr>
    <w:rPr>
      <w:b/>
      <w:bCs/>
      <w:spacing w:val="12"/>
      <w:sz w:val="28"/>
    </w:rPr>
  </w:style>
  <w:style w:type="paragraph" w:styleId="Nagwek4">
    <w:name w:val="heading 4"/>
    <w:basedOn w:val="Normalny"/>
    <w:autoRedefine/>
    <w:qFormat/>
    <w:rsid w:val="003614DC"/>
    <w:pPr>
      <w:keepNext/>
      <w:spacing w:before="60" w:after="60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autoRedefine/>
    <w:qFormat/>
    <w:pPr>
      <w:spacing w:before="240" w:after="60"/>
      <w:jc w:val="center"/>
      <w:outlineLvl w:val="0"/>
    </w:pPr>
    <w:rPr>
      <w:rFonts w:cs="Arial"/>
      <w:b/>
      <w:bCs/>
      <w:kern w:val="28"/>
      <w:sz w:val="36"/>
      <w:szCs w:val="3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after="12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Pr>
      <w:b/>
      <w:bCs w:val="0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0D4ECD"/>
    <w:rPr>
      <w:b/>
      <w:bCs/>
      <w:caps/>
      <w:color w:val="000000" w:themeColor="text1"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6F26FD"/>
    <w:rPr>
      <w:bCs/>
      <w:iCs/>
      <w:color w:val="000000"/>
      <w:sz w:val="24"/>
      <w:szCs w:val="24"/>
      <w:lang w:eastAsia="x-none"/>
    </w:rPr>
  </w:style>
  <w:style w:type="paragraph" w:styleId="Akapitzlist">
    <w:name w:val="List Paragraph"/>
    <w:basedOn w:val="Normalny"/>
    <w:uiPriority w:val="34"/>
    <w:qFormat/>
    <w:rsid w:val="00FC69B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rsid w:val="00B03DA0"/>
    <w:rPr>
      <w:color w:val="0000FF" w:themeColor="hyperlink"/>
      <w:u w:val="single"/>
    </w:rPr>
  </w:style>
  <w:style w:type="paragraph" w:customStyle="1" w:styleId="ust">
    <w:name w:val="ust"/>
    <w:rsid w:val="00200851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Default">
    <w:name w:val="Default"/>
    <w:rsid w:val="00AB7DE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A7012"/>
    <w:rPr>
      <w:b/>
      <w:bCs/>
    </w:rPr>
  </w:style>
  <w:style w:type="paragraph" w:styleId="NormalnyWeb">
    <w:name w:val="Normal (Web)"/>
    <w:basedOn w:val="Normalny"/>
    <w:unhideWhenUsed/>
    <w:rsid w:val="009A7012"/>
    <w:pPr>
      <w:spacing w:before="100" w:beforeAutospacing="1" w:after="100" w:afterAutospacing="1"/>
    </w:pPr>
  </w:style>
  <w:style w:type="character" w:customStyle="1" w:styleId="text2">
    <w:name w:val="text2"/>
    <w:basedOn w:val="Domylnaczcionkaakapitu"/>
    <w:rsid w:val="004939D1"/>
  </w:style>
  <w:style w:type="character" w:customStyle="1" w:styleId="NagwekZnak">
    <w:name w:val="Nagłówek Znak"/>
    <w:basedOn w:val="Domylnaczcionkaakapitu"/>
    <w:link w:val="Nagwek"/>
    <w:rsid w:val="003614DC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144B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4B3E"/>
  </w:style>
  <w:style w:type="character" w:styleId="Odwoanieprzypisudolnego">
    <w:name w:val="footnote reference"/>
    <w:rsid w:val="00144B3E"/>
    <w:rPr>
      <w:vertAlign w:val="superscript"/>
    </w:rPr>
  </w:style>
  <w:style w:type="paragraph" w:customStyle="1" w:styleId="1NumList1">
    <w:name w:val="1Num_List1"/>
    <w:basedOn w:val="Normalny"/>
    <w:rsid w:val="00144B3E"/>
    <w:pPr>
      <w:numPr>
        <w:numId w:val="10"/>
      </w:numPr>
      <w:suppressAutoHyphens/>
      <w:spacing w:before="160"/>
      <w:ind w:left="1701"/>
      <w:jc w:val="both"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PU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1BCCD-70B5-4D09-9DE6-6B4C9F2E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>KBSF Sp. z o.o.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@v_przet@zamaw_nazwa</dc:title>
  <dc:creator>Marta Puchała</dc:creator>
  <cp:lastModifiedBy>Paulina Oleszczuk-Palimonka (Nadleśnictwo Ustka)</cp:lastModifiedBy>
  <cp:revision>3</cp:revision>
  <cp:lastPrinted>2017-12-15T12:21:00Z</cp:lastPrinted>
  <dcterms:created xsi:type="dcterms:W3CDTF">2025-11-17T07:28:00Z</dcterms:created>
  <dcterms:modified xsi:type="dcterms:W3CDTF">2025-11-17T08:09:00Z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533707500</vt:i4>
  </property>
  <property fmtid="{D5CDD505-2E9C-101B-9397-08002B2CF9AE}" pid="3" name="_EmailSubject">
    <vt:lpwstr>W załączeniu przesyłam poprawioną siwz</vt:lpwstr>
  </property>
  <property fmtid="{D5CDD505-2E9C-101B-9397-08002B2CF9AE}" pid="4" name="_AuthorEmail">
    <vt:lpwstr>piotr.sperczynski@pro.onet.pl</vt:lpwstr>
  </property>
  <property fmtid="{D5CDD505-2E9C-101B-9397-08002B2CF9AE}" pid="5" name="_AuthorEmailDisplayName">
    <vt:lpwstr>Piotr Sperczyński</vt:lpwstr>
  </property>
  <property fmtid="{D5CDD505-2E9C-101B-9397-08002B2CF9AE}" pid="6" name="_ReviewingToolsShownOnce">
    <vt:lpwstr/>
  </property>
</Properties>
</file>